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E41" w:rsidRDefault="001E1E41" w:rsidP="001E1E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Helvetica" w:hAnsi="Helvetica" w:cs="Helvetica"/>
        </w:rPr>
        <w:t xml:space="preserve">Dear all, </w:t>
      </w:r>
    </w:p>
    <w:p w:rsidR="001E1E41" w:rsidRDefault="001E1E41" w:rsidP="001E1E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1E1E41" w:rsidRDefault="001E1E41" w:rsidP="001E1E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Helvetica" w:hAnsi="Helvetica" w:cs="Helvetica"/>
        </w:rPr>
        <w:t>This school year we will continue to use iCal and Google Calendar for school-wide and classroom calendaring.  All teachers must subscribe to four calendars in their iCal and have the option of subscribing to three more at the beginning of the school year. The calendars all teachers must subscribe to are:</w:t>
      </w:r>
    </w:p>
    <w:p w:rsidR="001E1E41" w:rsidRDefault="001E1E41" w:rsidP="001E1E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1E1E41" w:rsidRDefault="001E1E41" w:rsidP="001E1E41">
      <w:pPr>
        <w:widowControl w:val="0"/>
        <w:numPr>
          <w:ilvl w:val="0"/>
          <w:numId w:val="6"/>
        </w:numPr>
        <w:tabs>
          <w:tab w:val="left" w:pos="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Helvetica" w:hAnsi="Helvetica" w:cs="Helvetica"/>
        </w:rPr>
        <w:t xml:space="preserve">SAS Board Calendar:  This is a public consumption calendar for parents and teachers which holds all school holidays and important dates such as first day of school, student orientation days, and public events such as the </w:t>
      </w:r>
      <w:proofErr w:type="spellStart"/>
      <w:r>
        <w:rPr>
          <w:rFonts w:ascii="Helvetica" w:hAnsi="Helvetica" w:cs="Helvetica"/>
        </w:rPr>
        <w:t>Pudong</w:t>
      </w:r>
      <w:proofErr w:type="spellEnd"/>
      <w:r>
        <w:rPr>
          <w:rFonts w:ascii="Helvetica" w:hAnsi="Helvetica" w:cs="Helvetica"/>
        </w:rPr>
        <w:t xml:space="preserve"> BBQ and </w:t>
      </w:r>
      <w:proofErr w:type="spellStart"/>
      <w:r>
        <w:rPr>
          <w:rFonts w:ascii="Helvetica" w:hAnsi="Helvetica" w:cs="Helvetica"/>
        </w:rPr>
        <w:t>Puxi</w:t>
      </w:r>
      <w:proofErr w:type="spellEnd"/>
      <w:r>
        <w:rPr>
          <w:rFonts w:ascii="Helvetica" w:hAnsi="Helvetica" w:cs="Helvetica"/>
        </w:rPr>
        <w:t xml:space="preserve"> International Fair.</w:t>
      </w:r>
    </w:p>
    <w:p w:rsidR="001E1E41" w:rsidRDefault="001E1E41" w:rsidP="001E1E41">
      <w:pPr>
        <w:widowControl w:val="0"/>
        <w:tabs>
          <w:tab w:val="left" w:pos="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1E1E41" w:rsidRDefault="001E1E41" w:rsidP="001E1E41">
      <w:pPr>
        <w:widowControl w:val="0"/>
        <w:numPr>
          <w:ilvl w:val="0"/>
          <w:numId w:val="6"/>
        </w:numPr>
        <w:tabs>
          <w:tab w:val="left" w:pos="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Helvetica" w:hAnsi="Helvetica" w:cs="Helvetica"/>
        </w:rPr>
        <w:t>Educational Programs Calendar:  All school wide committees, professional development days, Wednesday after school meetings, and consultants will be listed on this calendar.</w:t>
      </w:r>
    </w:p>
    <w:p w:rsidR="001E1E41" w:rsidRDefault="001E1E41" w:rsidP="001E1E41">
      <w:pPr>
        <w:widowControl w:val="0"/>
        <w:tabs>
          <w:tab w:val="left" w:pos="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1E1E41" w:rsidRDefault="001E1E41" w:rsidP="001E1E41">
      <w:pPr>
        <w:widowControl w:val="0"/>
        <w:numPr>
          <w:ilvl w:val="0"/>
          <w:numId w:val="6"/>
        </w:numPr>
        <w:tabs>
          <w:tab w:val="left" w:pos="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roofErr w:type="spellStart"/>
      <w:r>
        <w:rPr>
          <w:rFonts w:ascii="Helvetica" w:hAnsi="Helvetica" w:cs="Helvetica"/>
        </w:rPr>
        <w:t>Pudong</w:t>
      </w:r>
      <w:proofErr w:type="spellEnd"/>
      <w:r>
        <w:rPr>
          <w:rFonts w:ascii="Helvetica" w:hAnsi="Helvetica" w:cs="Helvetica"/>
        </w:rPr>
        <w:t xml:space="preserve"> Events</w:t>
      </w:r>
      <w:r w:rsidR="007B75F2">
        <w:rPr>
          <w:rFonts w:ascii="Helvetica" w:hAnsi="Helvetica" w:cs="Helvetica"/>
        </w:rPr>
        <w:t xml:space="preserve"> Calendar:  This is a </w:t>
      </w:r>
      <w:proofErr w:type="spellStart"/>
      <w:r w:rsidR="007B75F2">
        <w:rPr>
          <w:rFonts w:ascii="Helvetica" w:hAnsi="Helvetica" w:cs="Helvetica"/>
        </w:rPr>
        <w:t>P</w:t>
      </w:r>
      <w:r>
        <w:rPr>
          <w:rFonts w:ascii="Helvetica" w:hAnsi="Helvetica" w:cs="Helvetica"/>
        </w:rPr>
        <w:t>udong</w:t>
      </w:r>
      <w:proofErr w:type="spellEnd"/>
      <w:r>
        <w:rPr>
          <w:rFonts w:ascii="Helvetica" w:hAnsi="Helvetica" w:cs="Helvetica"/>
        </w:rPr>
        <w:t xml:space="preserve"> campus calendar which will hold events that are campus wide such as fire drills and Fun and Friendly Fridays (FFF).</w:t>
      </w:r>
    </w:p>
    <w:p w:rsidR="001E1E41" w:rsidRDefault="001E1E41" w:rsidP="001E1E41">
      <w:pPr>
        <w:widowControl w:val="0"/>
        <w:tabs>
          <w:tab w:val="left" w:pos="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1E1E41" w:rsidRDefault="001E1E41" w:rsidP="001E1E41">
      <w:pPr>
        <w:widowControl w:val="0"/>
        <w:numPr>
          <w:ilvl w:val="0"/>
          <w:numId w:val="6"/>
        </w:numPr>
        <w:tabs>
          <w:tab w:val="left" w:pos="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Helvetica" w:hAnsi="Helvetica" w:cs="Helvetica"/>
        </w:rPr>
        <w:t>Divisional Staff Calendar:  Each division has a calendar for team meeting times, assemblies, testing schedules, class field trips, etc...</w:t>
      </w:r>
    </w:p>
    <w:p w:rsidR="001E1E41" w:rsidRDefault="001E1E41" w:rsidP="001E1E41">
      <w:pPr>
        <w:widowControl w:val="0"/>
        <w:tabs>
          <w:tab w:val="left" w:pos="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1E1E41" w:rsidRDefault="001E1E41" w:rsidP="001E1E41">
      <w:pPr>
        <w:widowControl w:val="0"/>
        <w:numPr>
          <w:ilvl w:val="0"/>
          <w:numId w:val="6"/>
        </w:numPr>
        <w:tabs>
          <w:tab w:val="left" w:pos="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Helvetica" w:hAnsi="Helvetica" w:cs="Helvetica"/>
        </w:rPr>
        <w:t xml:space="preserve">Additionally, teachers </w:t>
      </w:r>
      <w:r>
        <w:rPr>
          <w:rFonts w:ascii="Helvetica" w:hAnsi="Helvetica" w:cs="Helvetica"/>
          <w:i/>
          <w:iCs/>
        </w:rPr>
        <w:t>may</w:t>
      </w:r>
      <w:r>
        <w:rPr>
          <w:rFonts w:ascii="Helvetica" w:hAnsi="Helvetica" w:cs="Helvetica"/>
        </w:rPr>
        <w:t xml:space="preserve"> subscribe to the </w:t>
      </w:r>
      <w:proofErr w:type="spellStart"/>
      <w:r>
        <w:rPr>
          <w:rFonts w:ascii="Helvetica" w:hAnsi="Helvetica" w:cs="Helvetica"/>
        </w:rPr>
        <w:t>Pudong</w:t>
      </w:r>
      <w:proofErr w:type="spellEnd"/>
      <w:r>
        <w:rPr>
          <w:rFonts w:ascii="Helvetica" w:hAnsi="Helvetica" w:cs="Helvetica"/>
        </w:rPr>
        <w:t xml:space="preserve"> Activities and Athletics Calendar, the Auditorium Booking Calendar, and the two other divisional calendars.</w:t>
      </w:r>
    </w:p>
    <w:p w:rsidR="001E1E41" w:rsidRDefault="001E1E41" w:rsidP="001E1E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1E1E41" w:rsidRDefault="001E1E41" w:rsidP="001E1E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Helvetica" w:hAnsi="Helvetica" w:cs="Helvetica"/>
        </w:rPr>
        <w:t>The calendars have been created and will be updated to avoid duplication.  When you would like to temporarily stop viewing a calendars events, click on the colored box in front of the calendar name.</w:t>
      </w:r>
    </w:p>
    <w:p w:rsidR="001E1E41" w:rsidRDefault="001E1E41" w:rsidP="001E1E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1E1E41" w:rsidRDefault="001E1E41" w:rsidP="001E1E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b/>
          <w:bCs/>
        </w:rPr>
      </w:pPr>
      <w:r>
        <w:rPr>
          <w:rFonts w:ascii="Helvetica" w:hAnsi="Helvetica" w:cs="Helvetica"/>
          <w:b/>
          <w:bCs/>
        </w:rPr>
        <w:t>Follow the directions below to subscribe within your iCal.</w:t>
      </w:r>
    </w:p>
    <w:p w:rsidR="001E1E41" w:rsidRDefault="001E1E41" w:rsidP="001E1E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1E1E41" w:rsidRDefault="001E1E41" w:rsidP="001E1E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Helvetica" w:hAnsi="Helvetica" w:cs="Helvetica"/>
        </w:rPr>
        <w:t>COPY the appropriate calendar address below.  Open up iCal, go to Calendar and click on Subscribe to paste in the address.  Hit the blue Subscribe button.  The last step will be to right click on the calendars within iCal and go to "Get Info" where you will need to change the Auto Refresh option from "No" to "Every 5 Minutes".  You will need to do this process for each calendar.</w:t>
      </w:r>
    </w:p>
    <w:p w:rsidR="001E1E41" w:rsidRDefault="001E1E41" w:rsidP="001E1E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1E1E41" w:rsidRPr="001E1E41" w:rsidRDefault="001E1E41" w:rsidP="001E1E41">
      <w:pPr>
        <w:rPr>
          <w:rFonts w:ascii="Helvetica" w:hAnsi="Helvetica" w:cs="Helvetica"/>
          <w:b/>
        </w:rPr>
      </w:pPr>
      <w:r w:rsidRPr="001E1E41">
        <w:rPr>
          <w:rFonts w:ascii="Helvetica" w:hAnsi="Helvetica" w:cs="Helvetica"/>
          <w:b/>
        </w:rPr>
        <w:t>SAS Board Calendar address:</w:t>
      </w:r>
    </w:p>
    <w:p w:rsidR="001E1E41" w:rsidRDefault="001E1E41" w:rsidP="001E1E41">
      <w:pPr>
        <w:rPr>
          <w:rFonts w:ascii="Helvetica" w:hAnsi="Helvetica" w:cs="Helvetica"/>
        </w:rPr>
      </w:pPr>
      <w:r w:rsidRPr="001E1E41">
        <w:rPr>
          <w:rFonts w:ascii="Helvetica" w:hAnsi="Helvetica" w:cs="Helvetica"/>
        </w:rPr>
        <w:t>http://www.google.com/calendar/ical/2r9n0vpblc33pl1s5lv3tfp0fs%40group.calendar.google.com/public/basic.ics</w:t>
      </w:r>
    </w:p>
    <w:p w:rsidR="001E1E41" w:rsidRDefault="001E1E41" w:rsidP="001E1E41">
      <w:pPr>
        <w:rPr>
          <w:rFonts w:ascii="Helvetica" w:hAnsi="Helvetica" w:cs="Helvetica"/>
        </w:rPr>
      </w:pPr>
    </w:p>
    <w:p w:rsidR="001E1E41" w:rsidRPr="001E1E41" w:rsidRDefault="001E1E41" w:rsidP="001E1E41">
      <w:pPr>
        <w:rPr>
          <w:rFonts w:ascii="Helvetica" w:hAnsi="Helvetica" w:cs="Helvetica"/>
          <w:b/>
        </w:rPr>
      </w:pPr>
      <w:r w:rsidRPr="001E1E41">
        <w:rPr>
          <w:rFonts w:ascii="Helvetica" w:hAnsi="Helvetica" w:cs="Helvetica"/>
          <w:b/>
        </w:rPr>
        <w:t>Educational Programs Calendar address:</w:t>
      </w:r>
    </w:p>
    <w:p w:rsidR="001E1E41" w:rsidRDefault="001E1E41" w:rsidP="001E1E41">
      <w:pPr>
        <w:rPr>
          <w:rFonts w:ascii="Helvetica" w:hAnsi="Helvetica" w:cs="Helvetica"/>
        </w:rPr>
      </w:pPr>
      <w:r w:rsidRPr="001E1E41">
        <w:rPr>
          <w:rFonts w:ascii="Helvetica" w:hAnsi="Helvetica" w:cs="Helvetica"/>
        </w:rPr>
        <w:t>http://www.google.com/calendar/ical/gi2vef1i646jedliqm0gn0h638%40group.calendar.google.com/public/basic.ics</w:t>
      </w:r>
    </w:p>
    <w:p w:rsidR="001E1E41" w:rsidRDefault="001E1E41" w:rsidP="001E1E41">
      <w:pPr>
        <w:rPr>
          <w:rFonts w:ascii="Helvetica" w:hAnsi="Helvetica" w:cs="Helvetica"/>
        </w:rPr>
      </w:pPr>
    </w:p>
    <w:p w:rsidR="001E1E41" w:rsidRPr="001E1E41" w:rsidRDefault="001E1E41" w:rsidP="001E1E41">
      <w:pPr>
        <w:rPr>
          <w:rFonts w:ascii="Helvetica" w:hAnsi="Helvetica" w:cs="Helvetica"/>
          <w:b/>
        </w:rPr>
      </w:pPr>
      <w:proofErr w:type="spellStart"/>
      <w:r w:rsidRPr="001E1E41">
        <w:rPr>
          <w:rFonts w:ascii="Helvetica" w:hAnsi="Helvetica" w:cs="Helvetica"/>
          <w:b/>
        </w:rPr>
        <w:t>Pudong</w:t>
      </w:r>
      <w:proofErr w:type="spellEnd"/>
      <w:r w:rsidRPr="001E1E41">
        <w:rPr>
          <w:rFonts w:ascii="Helvetica" w:hAnsi="Helvetica" w:cs="Helvetica"/>
          <w:b/>
        </w:rPr>
        <w:t xml:space="preserve"> Events Calendar</w:t>
      </w:r>
    </w:p>
    <w:p w:rsidR="001E1E41" w:rsidRDefault="001E1E41" w:rsidP="001E1E41">
      <w:pPr>
        <w:rPr>
          <w:rFonts w:ascii="Helvetica" w:hAnsi="Helvetica" w:cs="Helvetica"/>
        </w:rPr>
      </w:pPr>
      <w:r w:rsidRPr="001E1E41">
        <w:rPr>
          <w:rFonts w:ascii="Helvetica" w:hAnsi="Helvetica" w:cs="Helvetica"/>
        </w:rPr>
        <w:t>http://www.google.com/calendar/ical/apfpv4fl2brdaousrouiee21gg%40group.calendar.google.com/public/basic.ics</w:t>
      </w:r>
    </w:p>
    <w:p w:rsidR="001E1E41" w:rsidRDefault="001E1E41" w:rsidP="001E1E41">
      <w:pPr>
        <w:rPr>
          <w:rFonts w:ascii="Helvetica" w:hAnsi="Helvetica" w:cs="Helvetica"/>
        </w:rPr>
      </w:pPr>
    </w:p>
    <w:p w:rsidR="001E1E41" w:rsidRPr="001E1E41" w:rsidRDefault="001E1E41" w:rsidP="001E1E41">
      <w:pPr>
        <w:rPr>
          <w:rFonts w:ascii="Helvetica" w:hAnsi="Helvetica" w:cs="Helvetica"/>
          <w:b/>
        </w:rPr>
      </w:pPr>
      <w:r w:rsidRPr="001E1E41">
        <w:rPr>
          <w:rFonts w:ascii="Helvetica" w:hAnsi="Helvetica" w:cs="Helvetica"/>
          <w:b/>
        </w:rPr>
        <w:t>High School Staff Calendar</w:t>
      </w:r>
    </w:p>
    <w:p w:rsidR="001E1E41" w:rsidRDefault="001E1E41" w:rsidP="001E1E41">
      <w:pPr>
        <w:rPr>
          <w:rFonts w:ascii="Helvetica" w:hAnsi="Helvetica" w:cs="Helvetica"/>
        </w:rPr>
      </w:pPr>
      <w:r w:rsidRPr="001E1E41">
        <w:rPr>
          <w:rFonts w:ascii="Helvetica" w:hAnsi="Helvetica" w:cs="Helvetica"/>
        </w:rPr>
        <w:t>http://www.google.com/calendar/ical/saspudonghs%40gmail.com/public/basic.ics</w:t>
      </w:r>
    </w:p>
    <w:p w:rsidR="001E1E41" w:rsidRDefault="001E1E41" w:rsidP="001E1E41">
      <w:pPr>
        <w:rPr>
          <w:rFonts w:ascii="Helvetica" w:hAnsi="Helvetica" w:cs="Helvetica"/>
        </w:rPr>
      </w:pPr>
    </w:p>
    <w:p w:rsidR="001E1E41" w:rsidRPr="001E1E41" w:rsidRDefault="001E1E41" w:rsidP="001E1E41">
      <w:pPr>
        <w:rPr>
          <w:rFonts w:ascii="Helvetica" w:hAnsi="Helvetica" w:cs="Helvetica"/>
          <w:b/>
        </w:rPr>
      </w:pPr>
      <w:r w:rsidRPr="001E1E41">
        <w:rPr>
          <w:rFonts w:ascii="Helvetica" w:hAnsi="Helvetica" w:cs="Helvetica"/>
          <w:b/>
        </w:rPr>
        <w:t>Middle School Staff Calendar</w:t>
      </w:r>
    </w:p>
    <w:p w:rsidR="001E1E41" w:rsidRDefault="001E1E41" w:rsidP="001E1E41">
      <w:pPr>
        <w:rPr>
          <w:rFonts w:ascii="Helvetica" w:hAnsi="Helvetica" w:cs="Helvetica"/>
        </w:rPr>
      </w:pPr>
      <w:r w:rsidRPr="001E1E41">
        <w:rPr>
          <w:rFonts w:ascii="Helvetica" w:hAnsi="Helvetica" w:cs="Helvetica"/>
        </w:rPr>
        <w:t>http://www.google.com/calendar/ical/ugtj0p6k9aii77h6rrubtvcfpc%40group.calendar.google.com/public/basic.ics</w:t>
      </w:r>
    </w:p>
    <w:p w:rsidR="001E1E41" w:rsidRDefault="001E1E41" w:rsidP="001E1E41">
      <w:pPr>
        <w:rPr>
          <w:rFonts w:ascii="Helvetica" w:hAnsi="Helvetica" w:cs="Helvetica"/>
        </w:rPr>
      </w:pPr>
    </w:p>
    <w:p w:rsidR="001E1E41" w:rsidRPr="001E1E41" w:rsidRDefault="001E1E41" w:rsidP="001E1E41">
      <w:pPr>
        <w:rPr>
          <w:rFonts w:ascii="Helvetica" w:hAnsi="Helvetica" w:cs="Helvetica"/>
          <w:b/>
        </w:rPr>
      </w:pPr>
      <w:r w:rsidRPr="001E1E41">
        <w:rPr>
          <w:rFonts w:ascii="Helvetica" w:hAnsi="Helvetica" w:cs="Helvetica"/>
          <w:b/>
        </w:rPr>
        <w:t>Elementary School Staff Calendar</w:t>
      </w:r>
    </w:p>
    <w:p w:rsidR="001E1E41" w:rsidRDefault="001E1E41" w:rsidP="001E1E41">
      <w:pPr>
        <w:rPr>
          <w:rFonts w:ascii="Helvetica" w:hAnsi="Helvetica" w:cs="Helvetica"/>
        </w:rPr>
      </w:pPr>
      <w:r w:rsidRPr="001E1E41">
        <w:rPr>
          <w:rFonts w:ascii="Helvetica" w:hAnsi="Helvetica" w:cs="Helvetica"/>
        </w:rPr>
        <w:t>http://www.google.com/calendar/ical/j44e6j2jsmog3u3m47oae6t67s%40group.calendar.google.com/public/basic.ics</w:t>
      </w:r>
    </w:p>
    <w:p w:rsidR="001E1E41" w:rsidRDefault="001E1E41" w:rsidP="001E1E41">
      <w:pPr>
        <w:rPr>
          <w:rFonts w:ascii="Helvetica" w:hAnsi="Helvetica" w:cs="Helvetica"/>
        </w:rPr>
      </w:pPr>
    </w:p>
    <w:p w:rsidR="001E1E41" w:rsidRPr="001E1E41" w:rsidRDefault="001E1E41" w:rsidP="001E1E41">
      <w:pPr>
        <w:rPr>
          <w:rFonts w:ascii="Helvetica" w:hAnsi="Helvetica" w:cs="Helvetica"/>
          <w:b/>
        </w:rPr>
      </w:pPr>
      <w:proofErr w:type="spellStart"/>
      <w:r w:rsidRPr="001E1E41">
        <w:rPr>
          <w:rFonts w:ascii="Helvetica" w:hAnsi="Helvetica" w:cs="Helvetica"/>
          <w:b/>
        </w:rPr>
        <w:t>Pudong</w:t>
      </w:r>
      <w:proofErr w:type="spellEnd"/>
      <w:r w:rsidRPr="001E1E41">
        <w:rPr>
          <w:rFonts w:ascii="Helvetica" w:hAnsi="Helvetica" w:cs="Helvetica"/>
          <w:b/>
        </w:rPr>
        <w:t xml:space="preserve"> Activities and Athletics Calendar</w:t>
      </w:r>
    </w:p>
    <w:p w:rsidR="001E1E41" w:rsidRDefault="001E1E41" w:rsidP="001E1E41">
      <w:pPr>
        <w:rPr>
          <w:rFonts w:ascii="Helvetica" w:hAnsi="Helvetica" w:cs="Helvetica"/>
        </w:rPr>
      </w:pPr>
      <w:r w:rsidRPr="001E1E41">
        <w:rPr>
          <w:rFonts w:ascii="Helvetica" w:hAnsi="Helvetica" w:cs="Helvetica"/>
        </w:rPr>
        <w:t>http://www.google.com/calendar/ical/m35eiv56sntpqsr5qac5mv3tvg%40group.calendar.google.com/public/basic.ics</w:t>
      </w:r>
    </w:p>
    <w:p w:rsidR="001E1E41" w:rsidRDefault="001E1E41" w:rsidP="001E1E41">
      <w:pPr>
        <w:rPr>
          <w:rFonts w:ascii="Helvetica" w:hAnsi="Helvetica" w:cs="Helvetica"/>
        </w:rPr>
      </w:pPr>
    </w:p>
    <w:p w:rsidR="001E1E41" w:rsidRPr="001E1E41" w:rsidRDefault="001E1E41" w:rsidP="001E1E41">
      <w:pPr>
        <w:rPr>
          <w:rFonts w:ascii="Helvetica" w:hAnsi="Helvetica" w:cs="Helvetica"/>
          <w:b/>
        </w:rPr>
      </w:pPr>
      <w:r w:rsidRPr="001E1E41">
        <w:rPr>
          <w:rFonts w:ascii="Helvetica" w:hAnsi="Helvetica" w:cs="Helvetica"/>
          <w:b/>
        </w:rPr>
        <w:t>Auditorium Booking Calendar</w:t>
      </w:r>
    </w:p>
    <w:p w:rsidR="001E1E41" w:rsidRDefault="00791F5E" w:rsidP="001E1E41">
      <w:pPr>
        <w:rPr>
          <w:rFonts w:ascii="Helvetica" w:hAnsi="Helvetica" w:cs="Helvetica"/>
        </w:rPr>
      </w:pPr>
      <w:r w:rsidRPr="00791F5E">
        <w:rPr>
          <w:rFonts w:ascii="Helvetica" w:hAnsi="Helvetica" w:cs="Helvetica"/>
        </w:rPr>
        <w:t>http://www.google.com/calendar/ical/hemj27gpffcan3egc2mu55rp90%40group.calendar.google.com/public/basic.ics</w:t>
      </w:r>
    </w:p>
    <w:p w:rsidR="001E1E41" w:rsidRPr="001E1E41" w:rsidRDefault="001E1E41" w:rsidP="001E1E41">
      <w:pPr>
        <w:rPr>
          <w:rFonts w:ascii="Helvetica" w:hAnsi="Helvetica" w:cs="Helvetica"/>
        </w:rPr>
      </w:pPr>
    </w:p>
    <w:sectPr w:rsidR="001E1E41" w:rsidRPr="001E1E41" w:rsidSect="001E1E4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decimal"/>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00">
      <w:start w:val="1"/>
      <w:numFmt w:val="decimal"/>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00">
      <w:start w:val="1"/>
      <w:numFmt w:val="decimal"/>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000">
      <w:start w:val="1"/>
      <w:numFmt w:val="decimal"/>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000">
      <w:start w:val="1"/>
      <w:numFmt w:val="decimal"/>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40A77DFB"/>
    <w:multiLevelType w:val="hybridMultilevel"/>
    <w:tmpl w:val="AB6831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E1E41"/>
    <w:rsid w:val="001E1E41"/>
    <w:rsid w:val="00791F5E"/>
    <w:rsid w:val="007B75F2"/>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D579C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426</Words>
  <Characters>2429</Characters>
  <Application>Microsoft Macintosh Word</Application>
  <DocSecurity>0</DocSecurity>
  <Lines>20</Lines>
  <Paragraphs>4</Paragraphs>
  <ScaleCrop>false</ScaleCrop>
  <Company>home</Company>
  <LinksUpToDate>false</LinksUpToDate>
  <CharactersWithSpaces>2982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Amanda DeCardy</cp:lastModifiedBy>
  <cp:revision>2</cp:revision>
  <cp:lastPrinted>2010-08-04T23:04:00Z</cp:lastPrinted>
  <dcterms:created xsi:type="dcterms:W3CDTF">2010-08-04T22:52:00Z</dcterms:created>
  <dcterms:modified xsi:type="dcterms:W3CDTF">2010-08-04T23:16:00Z</dcterms:modified>
</cp:coreProperties>
</file>